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F5BD8" w14:textId="5953B908" w:rsidR="00276094" w:rsidRPr="002E241C" w:rsidRDefault="00276094" w:rsidP="002E241C">
      <w:pPr>
        <w:suppressAutoHyphens w:val="0"/>
        <w:rPr>
          <w:b/>
        </w:rPr>
      </w:pPr>
      <w:r>
        <w:rPr>
          <w:rFonts w:ascii="Arial" w:hAnsi="Arial" w:cs="Arial"/>
          <w:b/>
          <w:bCs/>
        </w:rPr>
        <w:t>PŘÍLOHA Č. 5c</w:t>
      </w:r>
      <w:r w:rsidRPr="00D9015B">
        <w:rPr>
          <w:rFonts w:ascii="Arial" w:hAnsi="Arial" w:cs="Arial"/>
          <w:b/>
          <w:bCs/>
        </w:rPr>
        <w:t xml:space="preserve"> ZADÁVACÍ DOKUMENTACE</w:t>
      </w:r>
    </w:p>
    <w:p w14:paraId="67205EF4" w14:textId="77777777" w:rsidR="00276094" w:rsidRDefault="00276094" w:rsidP="00276094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 w:rsidRPr="00110232">
        <w:rPr>
          <w:rFonts w:ascii="Tahoma" w:hAnsi="Tahoma" w:cs="Tahoma"/>
          <w:b/>
          <w:caps/>
          <w:sz w:val="40"/>
          <w:szCs w:val="40"/>
        </w:rPr>
        <w:t>Slepý položkový rozpočet</w:t>
      </w:r>
    </w:p>
    <w:p w14:paraId="5FE7AE39" w14:textId="0C33E243" w:rsidR="00276094" w:rsidRPr="00D9015B" w:rsidRDefault="00246662" w:rsidP="00276094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582D67F1" wp14:editId="17D9E048">
                <wp:simplePos x="0" y="0"/>
                <wp:positionH relativeFrom="column">
                  <wp:posOffset>-57150</wp:posOffset>
                </wp:positionH>
                <wp:positionV relativeFrom="paragraph">
                  <wp:posOffset>323215</wp:posOffset>
                </wp:positionV>
                <wp:extent cx="6057900" cy="0"/>
                <wp:effectExtent l="0" t="0" r="19050" b="19050"/>
                <wp:wrapNone/>
                <wp:docPr id="6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DF915" id="Přímá spojnice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5pt,25.45pt" to="472.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" strokecolor="#f60" strokeweight=".35mm">
                <v:stroke joinstyle="miter"/>
              </v:line>
            </w:pict>
          </mc:Fallback>
        </mc:AlternateContent>
      </w:r>
      <w:r w:rsidR="00276094">
        <w:rPr>
          <w:rFonts w:ascii="Tahoma" w:hAnsi="Tahoma" w:cs="Tahoma"/>
          <w:b/>
          <w:caps/>
          <w:sz w:val="40"/>
          <w:szCs w:val="40"/>
        </w:rPr>
        <w:t>část C</w:t>
      </w:r>
    </w:p>
    <w:p w14:paraId="5613BD03" w14:textId="1C7DE1AE" w:rsidR="00276094" w:rsidRPr="00A8307B" w:rsidRDefault="00276094" w:rsidP="00276094">
      <w:pPr>
        <w:spacing w:after="120" w:line="240" w:lineRule="auto"/>
      </w:pPr>
    </w:p>
    <w:tbl>
      <w:tblPr>
        <w:tblStyle w:val="Mkatabulky"/>
        <w:tblW w:w="9356" w:type="dxa"/>
        <w:tblInd w:w="-5" w:type="dxa"/>
        <w:tblLook w:val="04A0" w:firstRow="1" w:lastRow="0" w:firstColumn="1" w:lastColumn="0" w:noHBand="0" w:noVBand="1"/>
      </w:tblPr>
      <w:tblGrid>
        <w:gridCol w:w="809"/>
        <w:gridCol w:w="3160"/>
        <w:gridCol w:w="993"/>
        <w:gridCol w:w="1417"/>
        <w:gridCol w:w="1418"/>
        <w:gridCol w:w="1559"/>
      </w:tblGrid>
      <w:tr w:rsidR="00276094" w14:paraId="0867C785" w14:textId="77777777" w:rsidTr="00252321">
        <w:trPr>
          <w:trHeight w:val="397"/>
        </w:trPr>
        <w:tc>
          <w:tcPr>
            <w:tcW w:w="809" w:type="dxa"/>
            <w:shd w:val="clear" w:color="auto" w:fill="B8CCE4" w:themeFill="accent1" w:themeFillTint="66"/>
          </w:tcPr>
          <w:p w14:paraId="4E47030A" w14:textId="77777777" w:rsidR="00276094" w:rsidRPr="00F1264B" w:rsidRDefault="00276094" w:rsidP="00252321">
            <w:pPr>
              <w:spacing w:after="200" w:line="276" w:lineRule="auto"/>
              <w:contextualSpacing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F1264B">
              <w:rPr>
                <w:rFonts w:asciiTheme="minorHAnsi" w:hAnsiTheme="minorHAnsi"/>
                <w:b/>
                <w:color w:val="000000" w:themeColor="text1"/>
                <w:lang w:eastAsia="en-US"/>
              </w:rPr>
              <w:t>Pol. č.:</w:t>
            </w:r>
          </w:p>
        </w:tc>
        <w:tc>
          <w:tcPr>
            <w:tcW w:w="3160" w:type="dxa"/>
            <w:shd w:val="clear" w:color="auto" w:fill="B8CCE4" w:themeFill="accent1" w:themeFillTint="66"/>
          </w:tcPr>
          <w:p w14:paraId="154C8681" w14:textId="77777777" w:rsidR="00276094" w:rsidRPr="00F1264B" w:rsidRDefault="00276094" w:rsidP="00252321">
            <w:pPr>
              <w:spacing w:after="200" w:line="276" w:lineRule="auto"/>
              <w:contextualSpacing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F1264B">
              <w:rPr>
                <w:rFonts w:asciiTheme="minorHAnsi" w:hAnsiTheme="minorHAnsi"/>
                <w:b/>
                <w:color w:val="000000" w:themeColor="text1"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color w:val="000000" w:themeColor="text1"/>
                <w:lang w:eastAsia="en-US"/>
              </w:rPr>
              <w:t>Popis vybavení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14:paraId="33D0BD9C" w14:textId="77777777" w:rsidR="00276094" w:rsidRPr="00F1264B" w:rsidRDefault="00276094" w:rsidP="00252321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F1264B">
              <w:rPr>
                <w:rFonts w:asciiTheme="minorHAnsi" w:hAnsiTheme="minorHAnsi"/>
                <w:b/>
                <w:color w:val="000000" w:themeColor="text1"/>
                <w:lang w:eastAsia="en-US"/>
              </w:rPr>
              <w:t>Počet kusů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6A06CCBB" w14:textId="77777777" w:rsidR="00276094" w:rsidRPr="00F1264B" w:rsidRDefault="00276094" w:rsidP="00252321">
            <w:pPr>
              <w:contextualSpacing/>
              <w:jc w:val="center"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za ks bez DPH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14:paraId="21E91194" w14:textId="77777777" w:rsidR="00276094" w:rsidRPr="00F1264B" w:rsidRDefault="00276094" w:rsidP="00252321">
            <w:pPr>
              <w:contextualSpacing/>
              <w:jc w:val="center"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celkem bez DPH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14:paraId="055426F9" w14:textId="77777777" w:rsidR="00276094" w:rsidRPr="00F1264B" w:rsidRDefault="00276094" w:rsidP="00252321">
            <w:pPr>
              <w:contextualSpacing/>
              <w:jc w:val="center"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celkem s DPH</w:t>
            </w:r>
          </w:p>
        </w:tc>
      </w:tr>
      <w:tr w:rsidR="00871EA6" w14:paraId="30743101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105E017A" w14:textId="6BE0A9E0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3160" w:type="dxa"/>
            <w:vAlign w:val="center"/>
          </w:tcPr>
          <w:p w14:paraId="016B55BA" w14:textId="24E1EFB0" w:rsidR="00871EA6" w:rsidRPr="00BF2859" w:rsidRDefault="00871EA6" w:rsidP="00871EA6">
            <w:pPr>
              <w:tabs>
                <w:tab w:val="left" w:pos="4216"/>
              </w:tabs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Server</w:t>
            </w: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max. 1U, min. 64 GB RAM, 3x3,84 TB, BootDrive min 240 GB v RAID1, DualCPU max. 16 core, min 2,8 GHz, 3x OS Windows Server, min. 5 let záruka</w:t>
            </w:r>
          </w:p>
        </w:tc>
        <w:tc>
          <w:tcPr>
            <w:tcW w:w="993" w:type="dxa"/>
            <w:vAlign w:val="center"/>
          </w:tcPr>
          <w:p w14:paraId="0DC48116" w14:textId="0AB4E96A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4698EB88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73908AC5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B289F4E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4A664161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7488B9A5" w14:textId="021043BB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3160" w:type="dxa"/>
            <w:vAlign w:val="center"/>
          </w:tcPr>
          <w:p w14:paraId="3C46D751" w14:textId="450313C8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Záložní napájení</w:t>
            </w: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UPS - min 2700 W / 3000 VA, komunikační karta</w:t>
            </w:r>
          </w:p>
        </w:tc>
        <w:tc>
          <w:tcPr>
            <w:tcW w:w="993" w:type="dxa"/>
            <w:vAlign w:val="center"/>
          </w:tcPr>
          <w:p w14:paraId="04BF1951" w14:textId="221AB800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323AF891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B5E98BC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71637C5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7E60B406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4FE704A6" w14:textId="1E762713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3160" w:type="dxa"/>
            <w:vAlign w:val="center"/>
          </w:tcPr>
          <w:p w14:paraId="6CAA290C" w14:textId="35C5CB76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Zálohování dat</w:t>
            </w: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- NAS min. 4 HDD s kapacitou min. 8 TB, RIAD5, Podpora Microsoft365 zálohování</w:t>
            </w:r>
          </w:p>
        </w:tc>
        <w:tc>
          <w:tcPr>
            <w:tcW w:w="993" w:type="dxa"/>
            <w:vAlign w:val="center"/>
          </w:tcPr>
          <w:p w14:paraId="56F59BE8" w14:textId="001B3341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276AF883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DCC7C47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8C87C98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08DE1565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5EE73E18" w14:textId="7F248ED6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3160" w:type="dxa"/>
            <w:vAlign w:val="center"/>
          </w:tcPr>
          <w:p w14:paraId="6845F88E" w14:textId="3888912B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Licence</w:t>
            </w: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SW</w:t>
            </w:r>
          </w:p>
        </w:tc>
        <w:tc>
          <w:tcPr>
            <w:tcW w:w="993" w:type="dxa"/>
            <w:vAlign w:val="center"/>
          </w:tcPr>
          <w:p w14:paraId="5F5D579F" w14:textId="6A35E7F9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1AF74827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B97CE65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29D5C472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6C3629F6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4AE77E36" w14:textId="7C2ABF93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5</w:t>
            </w:r>
          </w:p>
        </w:tc>
        <w:tc>
          <w:tcPr>
            <w:tcW w:w="3160" w:type="dxa"/>
            <w:vAlign w:val="center"/>
          </w:tcPr>
          <w:p w14:paraId="2DE1B223" w14:textId="0F04594D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CSP Windows Server 2022 Standard - 16 Core License Pack EDU</w:t>
            </w:r>
          </w:p>
        </w:tc>
        <w:tc>
          <w:tcPr>
            <w:tcW w:w="993" w:type="dxa"/>
            <w:vAlign w:val="center"/>
          </w:tcPr>
          <w:p w14:paraId="467BBE5C" w14:textId="34E28BDB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14429A81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A2DFA7D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0EF6D05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35E9E962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74F4B7B4" w14:textId="3C7109CA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3160" w:type="dxa"/>
            <w:vAlign w:val="center"/>
          </w:tcPr>
          <w:p w14:paraId="6B385F9C" w14:textId="57915E14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CSP Windows Server 2022 - 1 User CAL EDU</w:t>
            </w:r>
          </w:p>
        </w:tc>
        <w:tc>
          <w:tcPr>
            <w:tcW w:w="993" w:type="dxa"/>
            <w:vAlign w:val="center"/>
          </w:tcPr>
          <w:p w14:paraId="6CB8E12D" w14:textId="7ED2FAFB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14:paraId="0BA35EC8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577D3A2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0FEB170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4E862466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69AB2A51" w14:textId="5ADA0829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7</w:t>
            </w:r>
          </w:p>
        </w:tc>
        <w:tc>
          <w:tcPr>
            <w:tcW w:w="3160" w:type="dxa"/>
            <w:vAlign w:val="center"/>
          </w:tcPr>
          <w:p w14:paraId="66835DD5" w14:textId="7977F3EB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Office Std 2021 Sngl LTSC EDU</w:t>
            </w:r>
          </w:p>
        </w:tc>
        <w:tc>
          <w:tcPr>
            <w:tcW w:w="993" w:type="dxa"/>
            <w:vAlign w:val="center"/>
          </w:tcPr>
          <w:p w14:paraId="58B3B09C" w14:textId="09D57536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vAlign w:val="center"/>
          </w:tcPr>
          <w:p w14:paraId="008B30A9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76D66AA7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AC68FC4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2D3B74AF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75680FE8" w14:textId="052EF0E6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8</w:t>
            </w:r>
          </w:p>
        </w:tc>
        <w:tc>
          <w:tcPr>
            <w:tcW w:w="3160" w:type="dxa"/>
            <w:vAlign w:val="center"/>
          </w:tcPr>
          <w:p w14:paraId="34372F51" w14:textId="2E84FD63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Instalace a migrace aplikačního serverového a datově-komunikačního prostředí, instalace PC a notebooků</w:t>
            </w: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stěhování serverovny</w:t>
            </w:r>
          </w:p>
        </w:tc>
        <w:tc>
          <w:tcPr>
            <w:tcW w:w="993" w:type="dxa"/>
            <w:vAlign w:val="center"/>
          </w:tcPr>
          <w:p w14:paraId="441F0FF7" w14:textId="2B3CDF6A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  <w:vAlign w:val="center"/>
          </w:tcPr>
          <w:p w14:paraId="76B452E4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7EDCDEB3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7A586C30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077C06CA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5CF8322B" w14:textId="42302F83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9</w:t>
            </w:r>
          </w:p>
        </w:tc>
        <w:tc>
          <w:tcPr>
            <w:tcW w:w="3160" w:type="dxa"/>
            <w:vAlign w:val="center"/>
          </w:tcPr>
          <w:p w14:paraId="38A9783C" w14:textId="5A8D4B34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Instalace projektoru a plátna, herní konzole a monitoru</w:t>
            </w:r>
          </w:p>
        </w:tc>
        <w:tc>
          <w:tcPr>
            <w:tcW w:w="993" w:type="dxa"/>
            <w:vAlign w:val="center"/>
          </w:tcPr>
          <w:p w14:paraId="58765CC1" w14:textId="59539FBA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  <w:vAlign w:val="center"/>
          </w:tcPr>
          <w:p w14:paraId="4FD1327A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78A4E69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7FEECEAF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4E37931D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3C1D268F" w14:textId="1AB1F44F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10</w:t>
            </w:r>
          </w:p>
        </w:tc>
        <w:tc>
          <w:tcPr>
            <w:tcW w:w="3160" w:type="dxa"/>
            <w:vAlign w:val="center"/>
          </w:tcPr>
          <w:p w14:paraId="455D181C" w14:textId="0CC145B3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360°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virtuální prohlídka nových veřejně přístupných prostor v Google Maps</w:t>
            </w:r>
          </w:p>
        </w:tc>
        <w:tc>
          <w:tcPr>
            <w:tcW w:w="993" w:type="dxa"/>
            <w:vAlign w:val="center"/>
          </w:tcPr>
          <w:p w14:paraId="1F72D40C" w14:textId="78238194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  <w:vAlign w:val="center"/>
          </w:tcPr>
          <w:p w14:paraId="133D9D17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3DC02ED5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0D1730E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00AAAAAF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45138DC3" w14:textId="7E35F966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11</w:t>
            </w:r>
          </w:p>
        </w:tc>
        <w:tc>
          <w:tcPr>
            <w:tcW w:w="3160" w:type="dxa"/>
            <w:vAlign w:val="center"/>
          </w:tcPr>
          <w:p w14:paraId="1A323D98" w14:textId="092B64A1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STĚHOVÁNÍ SERVEROVNY - INSTALAČNÍ MATERIÁL, DATOVÝ ROZVADĚČ 12U, DATOVÝ ROZVADĚČ 32U</w:t>
            </w:r>
          </w:p>
        </w:tc>
        <w:tc>
          <w:tcPr>
            <w:tcW w:w="993" w:type="dxa"/>
            <w:vAlign w:val="center"/>
          </w:tcPr>
          <w:p w14:paraId="1471BC33" w14:textId="60C02FAE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6A4DAB0B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0A7BFE1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7E78F061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15374436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2E62AF5A" w14:textId="5EFE6095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12</w:t>
            </w:r>
          </w:p>
        </w:tc>
        <w:tc>
          <w:tcPr>
            <w:tcW w:w="3160" w:type="dxa"/>
            <w:vAlign w:val="center"/>
          </w:tcPr>
          <w:p w14:paraId="1AEDD6E2" w14:textId="3170404F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L3 switch 24 1Gbit portů, 2xSFP+ a 2x 10Gbit RJ45 porty, záruka na dobu životnosti NBD</w:t>
            </w:r>
          </w:p>
        </w:tc>
        <w:tc>
          <w:tcPr>
            <w:tcW w:w="993" w:type="dxa"/>
            <w:vAlign w:val="center"/>
          </w:tcPr>
          <w:p w14:paraId="31594A25" w14:textId="3A5FF75B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497E4BD0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0D2F4F02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AF6B2D3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74BD9B4A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04409354" w14:textId="34239F0A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13</w:t>
            </w:r>
          </w:p>
        </w:tc>
        <w:tc>
          <w:tcPr>
            <w:tcW w:w="3160" w:type="dxa"/>
            <w:vAlign w:val="center"/>
          </w:tcPr>
          <w:p w14:paraId="3C60AA79" w14:textId="53D740BF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L3 switch 48 1Gbit portů, 2xSFP+ a 2x 10Gbit RJ45 porty, záruka na dobu životnosti NBD</w:t>
            </w:r>
          </w:p>
        </w:tc>
        <w:tc>
          <w:tcPr>
            <w:tcW w:w="993" w:type="dxa"/>
            <w:vAlign w:val="center"/>
          </w:tcPr>
          <w:p w14:paraId="6378BD32" w14:textId="03DBC3F2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29FF0DD1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38C1DEEC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091CEF7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32509713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28FB639E" w14:textId="6D8FE382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14</w:t>
            </w:r>
          </w:p>
        </w:tc>
        <w:tc>
          <w:tcPr>
            <w:tcW w:w="3160" w:type="dxa"/>
            <w:vAlign w:val="center"/>
          </w:tcPr>
          <w:p w14:paraId="4F295B78" w14:textId="4C9BF6BA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PC DO VÝPŮJČÍ PULT A DO ZÁZEMÍ PRACOVNÍKŮ AiO 24", CPU min. 14000 bodů, min. 8GB RAM, min. 256GB RAM</w:t>
            </w:r>
          </w:p>
        </w:tc>
        <w:tc>
          <w:tcPr>
            <w:tcW w:w="993" w:type="dxa"/>
            <w:vAlign w:val="center"/>
          </w:tcPr>
          <w:p w14:paraId="00A6F7D8" w14:textId="16552AD2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207EC681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3A91FCB6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D9899CA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14271A33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58C092AF" w14:textId="6132EBF4" w:rsid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15</w:t>
            </w:r>
          </w:p>
        </w:tc>
        <w:tc>
          <w:tcPr>
            <w:tcW w:w="3160" w:type="dxa"/>
            <w:vAlign w:val="center"/>
          </w:tcPr>
          <w:p w14:paraId="6EC83B28" w14:textId="0C51D99B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BAREVNÁ LASEROVÁ MULTIFUNKČNÍ TISKÁRNA - barevná, A4, min. 20 str./min., USB. LAN, min. 30000 str/měsíc</w:t>
            </w:r>
          </w:p>
        </w:tc>
        <w:tc>
          <w:tcPr>
            <w:tcW w:w="993" w:type="dxa"/>
            <w:vAlign w:val="center"/>
          </w:tcPr>
          <w:p w14:paraId="129269D7" w14:textId="3B15BD3E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15F31DC5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AC9DF0A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D7E5F9F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64DA97E6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3B24DC49" w14:textId="128CBFBA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16</w:t>
            </w:r>
          </w:p>
        </w:tc>
        <w:tc>
          <w:tcPr>
            <w:tcW w:w="3160" w:type="dxa"/>
            <w:vAlign w:val="center"/>
          </w:tcPr>
          <w:p w14:paraId="1023BA7C" w14:textId="0162E286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TERMOTISKÁRNA - LAN, řezačka</w:t>
            </w:r>
          </w:p>
        </w:tc>
        <w:tc>
          <w:tcPr>
            <w:tcW w:w="993" w:type="dxa"/>
            <w:vAlign w:val="center"/>
          </w:tcPr>
          <w:p w14:paraId="45B5D1FB" w14:textId="4998F27D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6B456718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090E68C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1E9792E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4AA3A2A5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3102499E" w14:textId="77964DE0" w:rsid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17</w:t>
            </w:r>
          </w:p>
        </w:tc>
        <w:tc>
          <w:tcPr>
            <w:tcW w:w="3160" w:type="dxa"/>
            <w:vAlign w:val="center"/>
          </w:tcPr>
          <w:p w14:paraId="3FCEFDED" w14:textId="4E84FECC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LAMINÁTOR -  A4, rychlost 30 cm/min., max. tl. fólie 125 mic.</w:t>
            </w:r>
          </w:p>
        </w:tc>
        <w:tc>
          <w:tcPr>
            <w:tcW w:w="993" w:type="dxa"/>
            <w:vAlign w:val="center"/>
          </w:tcPr>
          <w:p w14:paraId="02F04A8A" w14:textId="5F2FB911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576830A7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31F4A11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72693F05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3B8A65C2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02A3694A" w14:textId="325B2DEE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18</w:t>
            </w:r>
          </w:p>
        </w:tc>
        <w:tc>
          <w:tcPr>
            <w:tcW w:w="3160" w:type="dxa"/>
            <w:vAlign w:val="center"/>
          </w:tcPr>
          <w:p w14:paraId="520AEB16" w14:textId="3DBC509C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ČTEČKA ČÁROVÝCH KÓDŮ - USB, 2m kabel, stojan, váha do 1250g, mechanická odolnost, 5 let záruka</w:t>
            </w:r>
          </w:p>
        </w:tc>
        <w:tc>
          <w:tcPr>
            <w:tcW w:w="993" w:type="dxa"/>
            <w:vAlign w:val="center"/>
          </w:tcPr>
          <w:p w14:paraId="07E99579" w14:textId="7C6D4723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2717EB58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BAC6523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7FB0C534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28E796A9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476EA5B5" w14:textId="1925E6EB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19</w:t>
            </w:r>
          </w:p>
        </w:tc>
        <w:tc>
          <w:tcPr>
            <w:tcW w:w="3160" w:type="dxa"/>
            <w:vAlign w:val="center"/>
          </w:tcPr>
          <w:p w14:paraId="7AD7EF9C" w14:textId="2017CEE8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PC DO VÝPŮJČNÍHO PROSTORU AiO 24", CPU min. 14000 bodů, min. 8GB RAM, min. 256GB RAM</w:t>
            </w:r>
          </w:p>
        </w:tc>
        <w:tc>
          <w:tcPr>
            <w:tcW w:w="993" w:type="dxa"/>
            <w:vAlign w:val="center"/>
          </w:tcPr>
          <w:p w14:paraId="4910323A" w14:textId="4C6966EF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0D63ACF8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3EF6E06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535CC467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3D56CEC1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578B92CE" w14:textId="6E81903D" w:rsid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20</w:t>
            </w:r>
          </w:p>
        </w:tc>
        <w:tc>
          <w:tcPr>
            <w:tcW w:w="3160" w:type="dxa"/>
            <w:vAlign w:val="center"/>
          </w:tcPr>
          <w:p w14:paraId="208BD8A2" w14:textId="1C0A9486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DLP Projektor - 3000lm,FHD,HDMI,USB,repro, 3 roky záruka</w:t>
            </w:r>
          </w:p>
        </w:tc>
        <w:tc>
          <w:tcPr>
            <w:tcW w:w="993" w:type="dxa"/>
            <w:vAlign w:val="center"/>
          </w:tcPr>
          <w:p w14:paraId="300272A1" w14:textId="5CF09B11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68F451AB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7FEDFC63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7F8580D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61105A93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46468865" w14:textId="15AD6F5D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21</w:t>
            </w:r>
          </w:p>
        </w:tc>
        <w:tc>
          <w:tcPr>
            <w:tcW w:w="3160" w:type="dxa"/>
            <w:vAlign w:val="center"/>
          </w:tcPr>
          <w:p w14:paraId="1AEB7312" w14:textId="09A990BC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Držák projektoru s teleskop. Tyčí</w:t>
            </w:r>
          </w:p>
        </w:tc>
        <w:tc>
          <w:tcPr>
            <w:tcW w:w="993" w:type="dxa"/>
            <w:vAlign w:val="center"/>
          </w:tcPr>
          <w:p w14:paraId="55AA2DFD" w14:textId="49223DDC" w:rsidR="00871EA6" w:rsidRPr="00BF2859" w:rsidRDefault="00871EA6" w:rsidP="00871EA6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7CB32271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7F3D3997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AD74F76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7280FAB9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4B6FAB38" w14:textId="4B03A3C4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22</w:t>
            </w:r>
          </w:p>
        </w:tc>
        <w:tc>
          <w:tcPr>
            <w:tcW w:w="3160" w:type="dxa"/>
            <w:vAlign w:val="center"/>
          </w:tcPr>
          <w:p w14:paraId="160859D0" w14:textId="0D67C097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Nástěnné projekční plátno (16:9)</w:t>
            </w:r>
          </w:p>
        </w:tc>
        <w:tc>
          <w:tcPr>
            <w:tcW w:w="993" w:type="dxa"/>
            <w:vAlign w:val="center"/>
          </w:tcPr>
          <w:p w14:paraId="596A4B91" w14:textId="605422B7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5DE1CCB2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3A76AC65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75C06F76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00A3B77C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591F8AF5" w14:textId="72FE45C8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23</w:t>
            </w:r>
          </w:p>
        </w:tc>
        <w:tc>
          <w:tcPr>
            <w:tcW w:w="3160" w:type="dxa"/>
            <w:vAlign w:val="center"/>
          </w:tcPr>
          <w:p w14:paraId="2A22CDAB" w14:textId="1EFF3032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NOTEBOOKY DO EDUKAČNÍCH PROSTOR Notebook fullHD, CPU min 10000 bodů, SSD 512, 8GB RAM, 3 roky NBD</w:t>
            </w:r>
          </w:p>
        </w:tc>
        <w:tc>
          <w:tcPr>
            <w:tcW w:w="993" w:type="dxa"/>
            <w:vAlign w:val="center"/>
          </w:tcPr>
          <w:p w14:paraId="1438EBD8" w14:textId="3EE8A1F1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14:paraId="66BC8553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953A268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488A6724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51C58136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23C2B6A3" w14:textId="57491903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24</w:t>
            </w:r>
          </w:p>
        </w:tc>
        <w:tc>
          <w:tcPr>
            <w:tcW w:w="3160" w:type="dxa"/>
            <w:vAlign w:val="center"/>
          </w:tcPr>
          <w:p w14:paraId="7FE55398" w14:textId="465DC4B0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Dobíjecí skříň na 10 notebooků</w:t>
            </w:r>
          </w:p>
        </w:tc>
        <w:tc>
          <w:tcPr>
            <w:tcW w:w="993" w:type="dxa"/>
            <w:vAlign w:val="center"/>
          </w:tcPr>
          <w:p w14:paraId="1BC4E565" w14:textId="164F7EF0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6BA1169A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DECF3A7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264C221D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27AC4" w14:paraId="6556ABBD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20FAC3D2" w14:textId="138AA692" w:rsidR="00A27AC4" w:rsidRPr="00BF2859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25</w:t>
            </w:r>
          </w:p>
        </w:tc>
        <w:tc>
          <w:tcPr>
            <w:tcW w:w="3160" w:type="dxa"/>
            <w:vAlign w:val="center"/>
          </w:tcPr>
          <w:p w14:paraId="4F37028A" w14:textId="430D71AD" w:rsidR="00A27AC4" w:rsidRPr="00BF2859" w:rsidRDefault="00A27AC4" w:rsidP="00A27AC4">
            <w:pPr>
              <w:rPr>
                <w:rFonts w:ascii="Tahoma" w:hAnsi="Tahoma" w:cs="Tahoma"/>
                <w:sz w:val="18"/>
                <w:lang w:eastAsia="en-US"/>
              </w:rPr>
            </w:pPr>
            <w:r w:rsidRPr="00A27AC4">
              <w:rPr>
                <w:rFonts w:ascii="Tahoma" w:hAnsi="Tahoma" w:cs="Tahoma"/>
                <w:sz w:val="18"/>
                <w:szCs w:val="18"/>
              </w:rPr>
              <w:t>Herní PC - minimální požadavky - CPU 15000 bodů, 6 jader, 16GB RAM, Disk 2TB M.2 NVMe, Grafika 4GB, DVD, Licence Windows Pro, USB klávesnice a myš, 3 roky záruka se zásahem do druhého pracovního dne u zákazníka</w:t>
            </w:r>
          </w:p>
        </w:tc>
        <w:tc>
          <w:tcPr>
            <w:tcW w:w="993" w:type="dxa"/>
            <w:vAlign w:val="center"/>
          </w:tcPr>
          <w:p w14:paraId="0C694B44" w14:textId="1C5C4470" w:rsidR="00A27AC4" w:rsidRPr="00BF2859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3E792F18" w14:textId="77777777" w:rsidR="00A27AC4" w:rsidRPr="00871EA6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A1078D2" w14:textId="77777777" w:rsidR="00A27AC4" w:rsidRPr="00871EA6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74F7E69B" w14:textId="77777777" w:rsidR="00A27AC4" w:rsidRPr="00871EA6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27AC4" w14:paraId="13BDF6CB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49074CFF" w14:textId="26FE9488" w:rsidR="00A27AC4" w:rsidRPr="00BF2859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26</w:t>
            </w:r>
          </w:p>
        </w:tc>
        <w:tc>
          <w:tcPr>
            <w:tcW w:w="3160" w:type="dxa"/>
            <w:vAlign w:val="center"/>
          </w:tcPr>
          <w:p w14:paraId="3821BC96" w14:textId="752F7D68" w:rsidR="00A27AC4" w:rsidRPr="00A771E5" w:rsidRDefault="00A27AC4" w:rsidP="00A27AC4">
            <w:pPr>
              <w:rPr>
                <w:i/>
                <w:iCs/>
                <w:color w:val="000000"/>
              </w:rPr>
            </w:pPr>
            <w:r w:rsidRPr="00A27AC4">
              <w:rPr>
                <w:rFonts w:ascii="Tahoma" w:hAnsi="Tahoma" w:cs="Tahoma"/>
                <w:sz w:val="18"/>
                <w:szCs w:val="18"/>
              </w:rPr>
              <w:t>Herní ovladač do USB</w:t>
            </w:r>
          </w:p>
        </w:tc>
        <w:tc>
          <w:tcPr>
            <w:tcW w:w="993" w:type="dxa"/>
            <w:vAlign w:val="center"/>
          </w:tcPr>
          <w:p w14:paraId="014C9A31" w14:textId="07D494D5" w:rsidR="00A27AC4" w:rsidRPr="00BF2859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72C3F927" w14:textId="77777777" w:rsidR="00A27AC4" w:rsidRPr="00871EA6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33A4594" w14:textId="77777777" w:rsidR="00A27AC4" w:rsidRPr="00871EA6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4D8C203F" w14:textId="77777777" w:rsidR="00A27AC4" w:rsidRPr="00871EA6" w:rsidRDefault="00A27AC4" w:rsidP="00A27AC4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395BE903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08B1C88F" w14:textId="1BDB2A8E" w:rsidR="00871EA6" w:rsidRPr="00BF2859" w:rsidRDefault="00A27AC4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27</w:t>
            </w:r>
          </w:p>
        </w:tc>
        <w:tc>
          <w:tcPr>
            <w:tcW w:w="3160" w:type="dxa"/>
            <w:vAlign w:val="center"/>
          </w:tcPr>
          <w:p w14:paraId="2767D62A" w14:textId="69D27DCB" w:rsidR="00871EA6" w:rsidRPr="00A771E5" w:rsidRDefault="00871EA6" w:rsidP="00871EA6">
            <w:pPr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Monitor herní</w:t>
            </w: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- min. 43", 4K, min 120Hz, HDMI, max. 5ms odezva, záruka 3 roky</w:t>
            </w:r>
          </w:p>
        </w:tc>
        <w:tc>
          <w:tcPr>
            <w:tcW w:w="993" w:type="dxa"/>
            <w:vAlign w:val="center"/>
          </w:tcPr>
          <w:p w14:paraId="558FD648" w14:textId="4B30C9DC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0A1C7DDF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02159534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109A06B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6A7AB905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1606F527" w14:textId="050D087F" w:rsidR="00871EA6" w:rsidRPr="00BF2859" w:rsidRDefault="00A27AC4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28</w:t>
            </w:r>
          </w:p>
        </w:tc>
        <w:tc>
          <w:tcPr>
            <w:tcW w:w="3160" w:type="dxa"/>
            <w:vAlign w:val="center"/>
          </w:tcPr>
          <w:p w14:paraId="23F7A393" w14:textId="74A9DE55" w:rsidR="00871EA6" w:rsidRPr="00BF2859" w:rsidRDefault="00871EA6" w:rsidP="00871EA6">
            <w:pPr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3D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tiskárna</w:t>
            </w: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- tisková plocha min 300x480x600mm, uzavřená konstrukce</w:t>
            </w:r>
          </w:p>
        </w:tc>
        <w:tc>
          <w:tcPr>
            <w:tcW w:w="993" w:type="dxa"/>
            <w:vAlign w:val="center"/>
          </w:tcPr>
          <w:p w14:paraId="6E4B0009" w14:textId="33C36B79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4E4D5DF8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091AC0F3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268D330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71EA6" w14:paraId="13482880" w14:textId="77777777" w:rsidTr="00871EA6">
        <w:trPr>
          <w:trHeight w:val="397"/>
        </w:trPr>
        <w:tc>
          <w:tcPr>
            <w:tcW w:w="809" w:type="dxa"/>
            <w:vAlign w:val="center"/>
          </w:tcPr>
          <w:p w14:paraId="0118D3D4" w14:textId="3C45508A" w:rsidR="00871EA6" w:rsidRPr="00BF2859" w:rsidRDefault="00A27AC4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29</w:t>
            </w:r>
          </w:p>
        </w:tc>
        <w:tc>
          <w:tcPr>
            <w:tcW w:w="3160" w:type="dxa"/>
            <w:vAlign w:val="center"/>
          </w:tcPr>
          <w:p w14:paraId="30832BC8" w14:textId="045F13C4" w:rsidR="00871EA6" w:rsidRDefault="00871EA6" w:rsidP="00871EA6">
            <w:pPr>
              <w:rPr>
                <w:color w:val="000000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PŘÍSTUPOVÝ BOD WI-FI 2,4/5GHz 802.11b/g/n/ac AP/HotSpot</w:t>
            </w:r>
          </w:p>
        </w:tc>
        <w:tc>
          <w:tcPr>
            <w:tcW w:w="993" w:type="dxa"/>
            <w:vAlign w:val="center"/>
          </w:tcPr>
          <w:p w14:paraId="3333613D" w14:textId="4E85EF1D" w:rsidR="00871EA6" w:rsidRPr="00BF2859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3602A9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55262E5F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34CDE677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5A0F2D42" w14:textId="77777777" w:rsidR="00871EA6" w:rsidRPr="00871EA6" w:rsidRDefault="00871EA6" w:rsidP="00871EA6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76094" w14:paraId="00EE7C91" w14:textId="77777777" w:rsidTr="00252321">
        <w:trPr>
          <w:trHeight w:val="397"/>
        </w:trPr>
        <w:tc>
          <w:tcPr>
            <w:tcW w:w="809" w:type="dxa"/>
            <w:shd w:val="clear" w:color="auto" w:fill="B8CCE4" w:themeFill="accent1" w:themeFillTint="66"/>
            <w:vAlign w:val="center"/>
          </w:tcPr>
          <w:p w14:paraId="169A25E4" w14:textId="77777777" w:rsidR="00276094" w:rsidRDefault="00276094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60" w:type="dxa"/>
            <w:shd w:val="clear" w:color="auto" w:fill="B8CCE4" w:themeFill="accent1" w:themeFillTint="66"/>
            <w:vAlign w:val="center"/>
          </w:tcPr>
          <w:p w14:paraId="32AC4FD4" w14:textId="77777777" w:rsidR="00276094" w:rsidRDefault="00276094" w:rsidP="00252321">
            <w:pPr>
              <w:rPr>
                <w:color w:val="000000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93" w:type="dxa"/>
            <w:shd w:val="clear" w:color="auto" w:fill="B8CCE4" w:themeFill="accent1" w:themeFillTint="66"/>
            <w:vAlign w:val="center"/>
          </w:tcPr>
          <w:p w14:paraId="177F541B" w14:textId="77777777" w:rsidR="00276094" w:rsidRDefault="00276094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0ACA4C5B" w14:textId="77777777" w:rsidR="00276094" w:rsidRPr="00A8307B" w:rsidRDefault="00276094" w:rsidP="00252321">
            <w:pPr>
              <w:contextualSpacing/>
              <w:jc w:val="center"/>
              <w:rPr>
                <w:rFonts w:ascii="Tahoma" w:hAnsi="Tahoma" w:cs="Tahoma"/>
                <w:b/>
                <w:sz w:val="18"/>
                <w:lang w:eastAsia="en-US"/>
              </w:rPr>
            </w:pPr>
            <w:r w:rsidRPr="00A8307B">
              <w:rPr>
                <w:rFonts w:ascii="Tahoma" w:hAnsi="Tahoma" w:cs="Tahoma"/>
                <w:b/>
                <w:sz w:val="18"/>
                <w:lang w:eastAsia="en-US"/>
              </w:rPr>
              <w:t>X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14:paraId="0DDFE98C" w14:textId="77777777" w:rsidR="00276094" w:rsidRDefault="00276094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14:paraId="620F52F5" w14:textId="77777777" w:rsidR="00276094" w:rsidRDefault="00276094" w:rsidP="00252321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</w:tbl>
    <w:p w14:paraId="056F8896" w14:textId="3C938751" w:rsidR="00276094" w:rsidRDefault="00276094">
      <w:pPr>
        <w:suppressAutoHyphens w:val="0"/>
      </w:pPr>
    </w:p>
    <w:p w14:paraId="02BAF4CA" w14:textId="49757C1F" w:rsidR="00276094" w:rsidRDefault="00276094">
      <w:pPr>
        <w:suppressAutoHyphens w:val="0"/>
      </w:pPr>
      <w:bookmarkStart w:id="0" w:name="_GoBack"/>
      <w:bookmarkEnd w:id="0"/>
    </w:p>
    <w:sectPr w:rsidR="00276094" w:rsidSect="00C279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E636F34" w16cid:durableId="23BD4FE2"/>
  <w16cid:commentId w16cid:paraId="50D46CA8" w16cid:durableId="23BD33B0"/>
  <w16cid:commentId w16cid:paraId="1E239353" w16cid:durableId="23BD3530"/>
  <w16cid:commentId w16cid:paraId="7FB84334" w16cid:durableId="23BD391E"/>
  <w16cid:commentId w16cid:paraId="721B33BF" w16cid:durableId="23BD389B"/>
  <w16cid:commentId w16cid:paraId="6B2D66D6" w16cid:durableId="23BD3BCA"/>
  <w16cid:commentId w16cid:paraId="1CAD7D09" w16cid:durableId="23BD3CA7"/>
  <w16cid:commentId w16cid:paraId="14804070" w16cid:durableId="23BEB0FF"/>
  <w16cid:commentId w16cid:paraId="4733F152" w16cid:durableId="23BD446C"/>
  <w16cid:commentId w16cid:paraId="65D29174" w16cid:durableId="23BEB33D"/>
  <w16cid:commentId w16cid:paraId="756B7757" w16cid:durableId="23BD4F8E"/>
  <w16cid:commentId w16cid:paraId="70882EA8" w16cid:durableId="23BEAFC7"/>
  <w16cid:commentId w16cid:paraId="7CA9F278" w16cid:durableId="23BEAF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3D1FD" w14:textId="77777777" w:rsidR="000D4FBA" w:rsidRDefault="000D4FBA" w:rsidP="002176BE">
      <w:pPr>
        <w:spacing w:after="0" w:line="240" w:lineRule="auto"/>
      </w:pPr>
      <w:r>
        <w:separator/>
      </w:r>
    </w:p>
  </w:endnote>
  <w:endnote w:type="continuationSeparator" w:id="0">
    <w:p w14:paraId="73338A86" w14:textId="77777777" w:rsidR="000D4FBA" w:rsidRDefault="000D4FBA" w:rsidP="0021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239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7407B9" w14:textId="77777777" w:rsidR="00C23B34" w:rsidRDefault="00C23B34" w:rsidP="00C27969">
            <w:pPr>
              <w:pStyle w:val="Zpat"/>
            </w:pPr>
            <w:r>
              <w:rPr>
                <w:noProof/>
                <w:lang w:eastAsia="cs-CZ"/>
              </w:rPr>
              <w:drawing>
                <wp:inline distT="0" distB="0" distL="0" distR="0" wp14:anchorId="17CB0601" wp14:editId="62B2067D">
                  <wp:extent cx="495300" cy="397095"/>
                  <wp:effectExtent l="0" t="0" r="0" b="3175"/>
                  <wp:docPr id="5" name="Obrázek 5" descr="ECCGro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CGro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95" cy="40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3F6E">
              <w:rPr>
                <w:b/>
                <w:bCs/>
                <w:noProof/>
              </w:rPr>
              <w:t>- 1 -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3F6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590207" w14:textId="77777777" w:rsidR="00C23B34" w:rsidRDefault="00C23B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19489" w14:textId="77777777" w:rsidR="000D4FBA" w:rsidRDefault="000D4FBA" w:rsidP="002176BE">
      <w:pPr>
        <w:spacing w:after="0" w:line="240" w:lineRule="auto"/>
      </w:pPr>
      <w:r>
        <w:separator/>
      </w:r>
    </w:p>
  </w:footnote>
  <w:footnote w:type="continuationSeparator" w:id="0">
    <w:p w14:paraId="3F2E3CC0" w14:textId="77777777" w:rsidR="000D4FBA" w:rsidRDefault="000D4FBA" w:rsidP="0021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CF142" w14:textId="681EA327" w:rsidR="00C23B34" w:rsidRDefault="00C23B34">
    <w:pPr>
      <w:pStyle w:val="Zhlav"/>
    </w:pPr>
    <w:r w:rsidRPr="00F25A9A">
      <w:rPr>
        <w:noProof/>
        <w:lang w:eastAsia="cs-CZ"/>
      </w:rPr>
      <w:drawing>
        <wp:inline distT="0" distB="0" distL="0" distR="0" wp14:anchorId="2058505B" wp14:editId="1992813B">
          <wp:extent cx="5760720" cy="637964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4D815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6C0BE2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D0CAE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FC853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4B0A3158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lowerLetter"/>
      <w:pStyle w:val="Stylodstavecslovan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88" w:hanging="360"/>
      </w:pPr>
      <w:rPr>
        <w:rFonts w:ascii="Wingdings" w:hAnsi="Wingdings"/>
        <w:color w:val="003366"/>
      </w:rPr>
    </w:lvl>
  </w:abstractNum>
  <w:abstractNum w:abstractNumId="6" w15:restartNumberingAfterBreak="0">
    <w:nsid w:val="0000000B"/>
    <w:multiLevelType w:val="multilevel"/>
    <w:tmpl w:val="0000000B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7" w15:restartNumberingAfterBreak="0">
    <w:nsid w:val="0000000E"/>
    <w:multiLevelType w:val="multilevel"/>
    <w:tmpl w:val="0000000E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88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8" w:hanging="1800"/>
      </w:pPr>
    </w:lvl>
  </w:abstractNum>
  <w:abstractNum w:abstractNumId="8" w15:restartNumberingAfterBreak="0">
    <w:nsid w:val="00000012"/>
    <w:multiLevelType w:val="multilevel"/>
    <w:tmpl w:val="00000012"/>
    <w:name w:val="WW8Num1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16"/>
    <w:multiLevelType w:val="multi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6742D"/>
    <w:multiLevelType w:val="multilevel"/>
    <w:tmpl w:val="7E1A3ED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451210"/>
    <w:multiLevelType w:val="multilevel"/>
    <w:tmpl w:val="4F6EACF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E026A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267DE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0AE17DCB"/>
    <w:multiLevelType w:val="multilevel"/>
    <w:tmpl w:val="77487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DD00BB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C0735E"/>
    <w:multiLevelType w:val="hybridMultilevel"/>
    <w:tmpl w:val="4EFC694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E17FB9"/>
    <w:multiLevelType w:val="multilevel"/>
    <w:tmpl w:val="747E9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C76904"/>
    <w:multiLevelType w:val="hybridMultilevel"/>
    <w:tmpl w:val="F516D2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00C0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65200A"/>
    <w:multiLevelType w:val="multilevel"/>
    <w:tmpl w:val="94200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BBB0CE2"/>
    <w:multiLevelType w:val="multilevel"/>
    <w:tmpl w:val="B5146FB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1C3064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16777C"/>
    <w:multiLevelType w:val="hybridMultilevel"/>
    <w:tmpl w:val="2FC299DA"/>
    <w:name w:val="WW8Num26"/>
    <w:lvl w:ilvl="0" w:tplc="394C95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B9E3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1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6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2D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0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8E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CF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14CCC"/>
    <w:multiLevelType w:val="hybridMultilevel"/>
    <w:tmpl w:val="8306F9C2"/>
    <w:lvl w:ilvl="0" w:tplc="F3E0710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40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A2215FF"/>
    <w:multiLevelType w:val="multilevel"/>
    <w:tmpl w:val="F74268E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DB4CBD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656259"/>
    <w:multiLevelType w:val="multilevel"/>
    <w:tmpl w:val="7B305A3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E4E338C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0D522D7"/>
    <w:multiLevelType w:val="hybridMultilevel"/>
    <w:tmpl w:val="3F62FE8C"/>
    <w:lvl w:ilvl="0" w:tplc="0972BE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auto"/>
      </w:rPr>
    </w:lvl>
    <w:lvl w:ilvl="1" w:tplc="FA0A1F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D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E3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3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38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AAA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D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16B01E4"/>
    <w:multiLevelType w:val="hybridMultilevel"/>
    <w:tmpl w:val="F1FE5802"/>
    <w:lvl w:ilvl="0" w:tplc="890C2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9737C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4" w15:restartNumberingAfterBreak="0">
    <w:nsid w:val="32680385"/>
    <w:multiLevelType w:val="hybridMultilevel"/>
    <w:tmpl w:val="6A884F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A8C43F7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6" w15:restartNumberingAfterBreak="0">
    <w:nsid w:val="3F4E5716"/>
    <w:multiLevelType w:val="multilevel"/>
    <w:tmpl w:val="51AA37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2DA57C0"/>
    <w:multiLevelType w:val="multilevel"/>
    <w:tmpl w:val="786A0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4860F81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92A077A"/>
    <w:multiLevelType w:val="hybridMultilevel"/>
    <w:tmpl w:val="D208330E"/>
    <w:lvl w:ilvl="0" w:tplc="0960F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9F344EA"/>
    <w:multiLevelType w:val="multilevel"/>
    <w:tmpl w:val="EA68457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D6F4F73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EF556F0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0C00CD1"/>
    <w:multiLevelType w:val="hybridMultilevel"/>
    <w:tmpl w:val="8306F9C2"/>
    <w:lvl w:ilvl="0" w:tplc="71426C8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C862EB5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4DF06022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8C725F72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1D88550C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10ACE1DA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B949C08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867E3548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61C4F3EC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4" w15:restartNumberingAfterBreak="0">
    <w:nsid w:val="515B561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3965B44"/>
    <w:multiLevelType w:val="multilevel"/>
    <w:tmpl w:val="EE5CC2A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4661CD8"/>
    <w:multiLevelType w:val="multilevel"/>
    <w:tmpl w:val="857C4C4E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7" w15:restartNumberingAfterBreak="0">
    <w:nsid w:val="54E06786"/>
    <w:multiLevelType w:val="hybridMultilevel"/>
    <w:tmpl w:val="9DB60040"/>
    <w:lvl w:ilvl="0" w:tplc="71426C8C">
      <w:start w:val="1"/>
      <w:numFmt w:val="lowerLetter"/>
      <w:lvlText w:val="%1)"/>
      <w:lvlJc w:val="left"/>
      <w:pPr>
        <w:ind w:left="720" w:hanging="360"/>
      </w:pPr>
    </w:lvl>
    <w:lvl w:ilvl="1" w:tplc="C862EB58" w:tentative="1">
      <w:start w:val="1"/>
      <w:numFmt w:val="lowerLetter"/>
      <w:lvlText w:val="%2."/>
      <w:lvlJc w:val="left"/>
      <w:pPr>
        <w:ind w:left="1440" w:hanging="360"/>
      </w:pPr>
    </w:lvl>
    <w:lvl w:ilvl="2" w:tplc="4DF06022" w:tentative="1">
      <w:start w:val="1"/>
      <w:numFmt w:val="lowerRoman"/>
      <w:lvlText w:val="%3."/>
      <w:lvlJc w:val="right"/>
      <w:pPr>
        <w:ind w:left="2160" w:hanging="180"/>
      </w:pPr>
    </w:lvl>
    <w:lvl w:ilvl="3" w:tplc="8C725F72" w:tentative="1">
      <w:start w:val="1"/>
      <w:numFmt w:val="decimal"/>
      <w:lvlText w:val="%4."/>
      <w:lvlJc w:val="left"/>
      <w:pPr>
        <w:ind w:left="2880" w:hanging="360"/>
      </w:pPr>
    </w:lvl>
    <w:lvl w:ilvl="4" w:tplc="1D88550C" w:tentative="1">
      <w:start w:val="1"/>
      <w:numFmt w:val="lowerLetter"/>
      <w:lvlText w:val="%5."/>
      <w:lvlJc w:val="left"/>
      <w:pPr>
        <w:ind w:left="3600" w:hanging="360"/>
      </w:pPr>
    </w:lvl>
    <w:lvl w:ilvl="5" w:tplc="10ACE1DA" w:tentative="1">
      <w:start w:val="1"/>
      <w:numFmt w:val="lowerRoman"/>
      <w:lvlText w:val="%6."/>
      <w:lvlJc w:val="right"/>
      <w:pPr>
        <w:ind w:left="4320" w:hanging="180"/>
      </w:pPr>
    </w:lvl>
    <w:lvl w:ilvl="6" w:tplc="0B949C08" w:tentative="1">
      <w:start w:val="1"/>
      <w:numFmt w:val="decimal"/>
      <w:lvlText w:val="%7."/>
      <w:lvlJc w:val="left"/>
      <w:pPr>
        <w:ind w:left="5040" w:hanging="360"/>
      </w:pPr>
    </w:lvl>
    <w:lvl w:ilvl="7" w:tplc="867E3548" w:tentative="1">
      <w:start w:val="1"/>
      <w:numFmt w:val="lowerLetter"/>
      <w:lvlText w:val="%8."/>
      <w:lvlJc w:val="left"/>
      <w:pPr>
        <w:ind w:left="5760" w:hanging="360"/>
      </w:pPr>
    </w:lvl>
    <w:lvl w:ilvl="8" w:tplc="61C4F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423324"/>
    <w:multiLevelType w:val="multilevel"/>
    <w:tmpl w:val="6DDE593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E1A5FED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E565921"/>
    <w:multiLevelType w:val="multilevel"/>
    <w:tmpl w:val="06F0A110"/>
    <w:lvl w:ilvl="0">
      <w:start w:val="4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5E577254"/>
    <w:multiLevelType w:val="hybridMultilevel"/>
    <w:tmpl w:val="461E3B28"/>
    <w:lvl w:ilvl="0" w:tplc="427E5862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  <w:color w:val="003366"/>
      </w:rPr>
    </w:lvl>
    <w:lvl w:ilvl="1" w:tplc="04050019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2" w15:restartNumberingAfterBreak="0">
    <w:nsid w:val="611826A2"/>
    <w:multiLevelType w:val="multilevel"/>
    <w:tmpl w:val="B56444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54273BD"/>
    <w:multiLevelType w:val="multilevel"/>
    <w:tmpl w:val="F4949DD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819637E"/>
    <w:multiLevelType w:val="hybridMultilevel"/>
    <w:tmpl w:val="831E9C58"/>
    <w:lvl w:ilvl="0" w:tplc="EB3610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000000A">
      <w:start w:val="9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2" w:tplc="22C66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6D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E7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66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293DA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6" w15:restartNumberingAfterBreak="0">
    <w:nsid w:val="6C763FCF"/>
    <w:multiLevelType w:val="multilevel"/>
    <w:tmpl w:val="C4405A92"/>
    <w:lvl w:ilvl="0">
      <w:start w:val="5"/>
      <w:numFmt w:val="decimal"/>
      <w:lvlText w:val="%1."/>
      <w:lvlJc w:val="left"/>
      <w:pPr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1788" w:hanging="72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08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</w:lvl>
  </w:abstractNum>
  <w:abstractNum w:abstractNumId="57" w15:restartNumberingAfterBreak="0">
    <w:nsid w:val="72BB4A2F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52D1FAF"/>
    <w:multiLevelType w:val="multilevel"/>
    <w:tmpl w:val="7396C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9" w15:restartNumberingAfterBreak="0">
    <w:nsid w:val="7912024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0" w15:restartNumberingAfterBreak="0">
    <w:nsid w:val="79476354"/>
    <w:multiLevelType w:val="hybridMultilevel"/>
    <w:tmpl w:val="8D1AB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756B3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2" w15:restartNumberingAfterBreak="0">
    <w:nsid w:val="7DD532C2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42"/>
  </w:num>
  <w:num w:numId="5">
    <w:abstractNumId w:val="35"/>
  </w:num>
  <w:num w:numId="6">
    <w:abstractNumId w:val="27"/>
  </w:num>
  <w:num w:numId="7">
    <w:abstractNumId w:val="24"/>
  </w:num>
  <w:num w:numId="8">
    <w:abstractNumId w:val="47"/>
  </w:num>
  <w:num w:numId="9">
    <w:abstractNumId w:val="5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58"/>
  </w:num>
  <w:num w:numId="15">
    <w:abstractNumId w:val="26"/>
  </w:num>
  <w:num w:numId="16">
    <w:abstractNumId w:val="10"/>
  </w:num>
  <w:num w:numId="17">
    <w:abstractNumId w:val="45"/>
  </w:num>
  <w:num w:numId="18">
    <w:abstractNumId w:val="36"/>
  </w:num>
  <w:num w:numId="19">
    <w:abstractNumId w:val="40"/>
  </w:num>
  <w:num w:numId="20">
    <w:abstractNumId w:val="60"/>
  </w:num>
  <w:num w:numId="21">
    <w:abstractNumId w:val="46"/>
  </w:num>
  <w:num w:numId="22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43"/>
  </w:num>
  <w:num w:numId="25">
    <w:abstractNumId w:val="48"/>
  </w:num>
  <w:num w:numId="26">
    <w:abstractNumId w:val="18"/>
  </w:num>
  <w:num w:numId="27">
    <w:abstractNumId w:val="50"/>
  </w:num>
  <w:num w:numId="28">
    <w:abstractNumId w:val="51"/>
  </w:num>
  <w:num w:numId="29">
    <w:abstractNumId w:val="37"/>
  </w:num>
  <w:num w:numId="30">
    <w:abstractNumId w:val="53"/>
  </w:num>
  <w:num w:numId="31">
    <w:abstractNumId w:val="44"/>
  </w:num>
  <w:num w:numId="32">
    <w:abstractNumId w:val="31"/>
  </w:num>
  <w:num w:numId="33">
    <w:abstractNumId w:val="15"/>
  </w:num>
  <w:num w:numId="34">
    <w:abstractNumId w:val="61"/>
  </w:num>
  <w:num w:numId="35">
    <w:abstractNumId w:val="5"/>
  </w:num>
  <w:num w:numId="36">
    <w:abstractNumId w:val="55"/>
  </w:num>
  <w:num w:numId="37">
    <w:abstractNumId w:val="13"/>
  </w:num>
  <w:num w:numId="38">
    <w:abstractNumId w:val="41"/>
  </w:num>
  <w:num w:numId="39">
    <w:abstractNumId w:val="30"/>
  </w:num>
  <w:num w:numId="40">
    <w:abstractNumId w:val="59"/>
  </w:num>
  <w:num w:numId="41">
    <w:abstractNumId w:val="38"/>
  </w:num>
  <w:num w:numId="42">
    <w:abstractNumId w:val="57"/>
  </w:num>
  <w:num w:numId="43">
    <w:abstractNumId w:val="33"/>
  </w:num>
  <w:num w:numId="44">
    <w:abstractNumId w:val="34"/>
  </w:num>
  <w:num w:numId="45">
    <w:abstractNumId w:val="14"/>
  </w:num>
  <w:num w:numId="46">
    <w:abstractNumId w:val="52"/>
  </w:num>
  <w:num w:numId="47">
    <w:abstractNumId w:val="20"/>
  </w:num>
  <w:num w:numId="48">
    <w:abstractNumId w:val="21"/>
  </w:num>
  <w:num w:numId="49">
    <w:abstractNumId w:val="11"/>
  </w:num>
  <w:num w:numId="50">
    <w:abstractNumId w:val="29"/>
  </w:num>
  <w:num w:numId="51">
    <w:abstractNumId w:val="32"/>
  </w:num>
  <w:num w:numId="52">
    <w:abstractNumId w:val="17"/>
  </w:num>
  <w:num w:numId="53">
    <w:abstractNumId w:val="16"/>
  </w:num>
  <w:num w:numId="54">
    <w:abstractNumId w:val="28"/>
  </w:num>
  <w:num w:numId="55">
    <w:abstractNumId w:val="25"/>
  </w:num>
  <w:num w:numId="56">
    <w:abstractNumId w:val="19"/>
  </w:num>
  <w:num w:numId="57">
    <w:abstractNumId w:val="49"/>
  </w:num>
  <w:num w:numId="58">
    <w:abstractNumId w:val="62"/>
  </w:num>
  <w:num w:numId="59">
    <w:abstractNumId w:val="12"/>
  </w:num>
  <w:num w:numId="60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EE"/>
    <w:rsid w:val="00003B98"/>
    <w:rsid w:val="00004C41"/>
    <w:rsid w:val="0000665A"/>
    <w:rsid w:val="000125B2"/>
    <w:rsid w:val="000141B7"/>
    <w:rsid w:val="00017938"/>
    <w:rsid w:val="00027A7F"/>
    <w:rsid w:val="0003222E"/>
    <w:rsid w:val="00043828"/>
    <w:rsid w:val="000450A5"/>
    <w:rsid w:val="00047B1B"/>
    <w:rsid w:val="000540D8"/>
    <w:rsid w:val="000629D7"/>
    <w:rsid w:val="00063C1F"/>
    <w:rsid w:val="000657F0"/>
    <w:rsid w:val="00071884"/>
    <w:rsid w:val="000729E6"/>
    <w:rsid w:val="0007534D"/>
    <w:rsid w:val="00085D34"/>
    <w:rsid w:val="0008663B"/>
    <w:rsid w:val="00097CF5"/>
    <w:rsid w:val="000B5069"/>
    <w:rsid w:val="000C5D0A"/>
    <w:rsid w:val="000D3F11"/>
    <w:rsid w:val="000D4FBA"/>
    <w:rsid w:val="000F4B29"/>
    <w:rsid w:val="000F5641"/>
    <w:rsid w:val="00100A9B"/>
    <w:rsid w:val="00103600"/>
    <w:rsid w:val="00105CD9"/>
    <w:rsid w:val="001122BC"/>
    <w:rsid w:val="001133D9"/>
    <w:rsid w:val="00116050"/>
    <w:rsid w:val="00116DA3"/>
    <w:rsid w:val="00117537"/>
    <w:rsid w:val="00125C29"/>
    <w:rsid w:val="001265B9"/>
    <w:rsid w:val="001409BC"/>
    <w:rsid w:val="00144510"/>
    <w:rsid w:val="001448F5"/>
    <w:rsid w:val="00156C39"/>
    <w:rsid w:val="001578C2"/>
    <w:rsid w:val="00167AED"/>
    <w:rsid w:val="00173CFA"/>
    <w:rsid w:val="00180E21"/>
    <w:rsid w:val="001811E2"/>
    <w:rsid w:val="00192F66"/>
    <w:rsid w:val="00194AC6"/>
    <w:rsid w:val="00195286"/>
    <w:rsid w:val="00195B50"/>
    <w:rsid w:val="001A1D97"/>
    <w:rsid w:val="001A3027"/>
    <w:rsid w:val="001A4803"/>
    <w:rsid w:val="001B2B20"/>
    <w:rsid w:val="001C3EC0"/>
    <w:rsid w:val="001C5F92"/>
    <w:rsid w:val="001E1F39"/>
    <w:rsid w:val="001E5BE4"/>
    <w:rsid w:val="001E75BB"/>
    <w:rsid w:val="001F1C13"/>
    <w:rsid w:val="0020223E"/>
    <w:rsid w:val="0020487B"/>
    <w:rsid w:val="002101AD"/>
    <w:rsid w:val="002162DB"/>
    <w:rsid w:val="002176BE"/>
    <w:rsid w:val="00221F6F"/>
    <w:rsid w:val="00226561"/>
    <w:rsid w:val="00233DC9"/>
    <w:rsid w:val="00235C69"/>
    <w:rsid w:val="002372AA"/>
    <w:rsid w:val="0024345D"/>
    <w:rsid w:val="00246662"/>
    <w:rsid w:val="0025228B"/>
    <w:rsid w:val="00252321"/>
    <w:rsid w:val="00253A18"/>
    <w:rsid w:val="00254B18"/>
    <w:rsid w:val="0025548F"/>
    <w:rsid w:val="002568D6"/>
    <w:rsid w:val="0026064A"/>
    <w:rsid w:val="00261AB7"/>
    <w:rsid w:val="00262004"/>
    <w:rsid w:val="00263B26"/>
    <w:rsid w:val="00265315"/>
    <w:rsid w:val="002677CF"/>
    <w:rsid w:val="0027425D"/>
    <w:rsid w:val="00276094"/>
    <w:rsid w:val="002808BF"/>
    <w:rsid w:val="00280A89"/>
    <w:rsid w:val="00281EC1"/>
    <w:rsid w:val="00286605"/>
    <w:rsid w:val="00287E1F"/>
    <w:rsid w:val="00290B30"/>
    <w:rsid w:val="0029389D"/>
    <w:rsid w:val="002A7FC9"/>
    <w:rsid w:val="002B2403"/>
    <w:rsid w:val="002B3B6C"/>
    <w:rsid w:val="002C1FFF"/>
    <w:rsid w:val="002C4F5B"/>
    <w:rsid w:val="002D3B86"/>
    <w:rsid w:val="002D4FEB"/>
    <w:rsid w:val="002E241C"/>
    <w:rsid w:val="002E3696"/>
    <w:rsid w:val="002E748F"/>
    <w:rsid w:val="002F1810"/>
    <w:rsid w:val="002F3DD4"/>
    <w:rsid w:val="002F7DC1"/>
    <w:rsid w:val="003026CC"/>
    <w:rsid w:val="0030335C"/>
    <w:rsid w:val="0030461D"/>
    <w:rsid w:val="00306421"/>
    <w:rsid w:val="00312BF3"/>
    <w:rsid w:val="00331CCF"/>
    <w:rsid w:val="00337253"/>
    <w:rsid w:val="00340271"/>
    <w:rsid w:val="00340F67"/>
    <w:rsid w:val="00342A58"/>
    <w:rsid w:val="003441A7"/>
    <w:rsid w:val="00344428"/>
    <w:rsid w:val="0034450B"/>
    <w:rsid w:val="00350A79"/>
    <w:rsid w:val="00351F82"/>
    <w:rsid w:val="00353951"/>
    <w:rsid w:val="003569C1"/>
    <w:rsid w:val="003602A9"/>
    <w:rsid w:val="00361950"/>
    <w:rsid w:val="003624B4"/>
    <w:rsid w:val="0036336D"/>
    <w:rsid w:val="00363825"/>
    <w:rsid w:val="00363F75"/>
    <w:rsid w:val="00383EAA"/>
    <w:rsid w:val="00390090"/>
    <w:rsid w:val="003946EF"/>
    <w:rsid w:val="0039594A"/>
    <w:rsid w:val="003B3C66"/>
    <w:rsid w:val="003B6694"/>
    <w:rsid w:val="003B7071"/>
    <w:rsid w:val="003C2710"/>
    <w:rsid w:val="003C5160"/>
    <w:rsid w:val="003D1784"/>
    <w:rsid w:val="003D19B6"/>
    <w:rsid w:val="003D4979"/>
    <w:rsid w:val="003D4F82"/>
    <w:rsid w:val="003D5CCF"/>
    <w:rsid w:val="003E7F12"/>
    <w:rsid w:val="004028EA"/>
    <w:rsid w:val="0040502A"/>
    <w:rsid w:val="00411D23"/>
    <w:rsid w:val="0041255C"/>
    <w:rsid w:val="0042408F"/>
    <w:rsid w:val="00435D12"/>
    <w:rsid w:val="00440E81"/>
    <w:rsid w:val="00454F74"/>
    <w:rsid w:val="00463F9B"/>
    <w:rsid w:val="00465079"/>
    <w:rsid w:val="00466E23"/>
    <w:rsid w:val="00470141"/>
    <w:rsid w:val="004760F1"/>
    <w:rsid w:val="00477819"/>
    <w:rsid w:val="00477C7A"/>
    <w:rsid w:val="00486E25"/>
    <w:rsid w:val="00491B1D"/>
    <w:rsid w:val="004A0421"/>
    <w:rsid w:val="004A1AD9"/>
    <w:rsid w:val="004A48D8"/>
    <w:rsid w:val="004A5DE4"/>
    <w:rsid w:val="004C21EF"/>
    <w:rsid w:val="004C55D2"/>
    <w:rsid w:val="004D0A7D"/>
    <w:rsid w:val="004D1A03"/>
    <w:rsid w:val="004D4D91"/>
    <w:rsid w:val="004D55B3"/>
    <w:rsid w:val="004E2ACD"/>
    <w:rsid w:val="004E661F"/>
    <w:rsid w:val="004F369A"/>
    <w:rsid w:val="004F5CB5"/>
    <w:rsid w:val="004F5FB2"/>
    <w:rsid w:val="004F6D32"/>
    <w:rsid w:val="00501088"/>
    <w:rsid w:val="0051061E"/>
    <w:rsid w:val="00511B59"/>
    <w:rsid w:val="00511E37"/>
    <w:rsid w:val="0051262E"/>
    <w:rsid w:val="00512B35"/>
    <w:rsid w:val="00516094"/>
    <w:rsid w:val="00517E09"/>
    <w:rsid w:val="005202C8"/>
    <w:rsid w:val="00530085"/>
    <w:rsid w:val="00531857"/>
    <w:rsid w:val="00532DFE"/>
    <w:rsid w:val="00533F12"/>
    <w:rsid w:val="0053448A"/>
    <w:rsid w:val="00553BC7"/>
    <w:rsid w:val="00553E83"/>
    <w:rsid w:val="00554D43"/>
    <w:rsid w:val="005576C6"/>
    <w:rsid w:val="005660BF"/>
    <w:rsid w:val="00570A59"/>
    <w:rsid w:val="00571979"/>
    <w:rsid w:val="005912B1"/>
    <w:rsid w:val="005A0D97"/>
    <w:rsid w:val="005A112A"/>
    <w:rsid w:val="005B04CF"/>
    <w:rsid w:val="005C1657"/>
    <w:rsid w:val="005C1D98"/>
    <w:rsid w:val="005C5141"/>
    <w:rsid w:val="005C7FBE"/>
    <w:rsid w:val="005D0178"/>
    <w:rsid w:val="005D33DA"/>
    <w:rsid w:val="005D64C5"/>
    <w:rsid w:val="005E00F0"/>
    <w:rsid w:val="005E0C1D"/>
    <w:rsid w:val="005E2F3D"/>
    <w:rsid w:val="006014C6"/>
    <w:rsid w:val="006030B2"/>
    <w:rsid w:val="00612B9E"/>
    <w:rsid w:val="006152ED"/>
    <w:rsid w:val="00615B65"/>
    <w:rsid w:val="00620840"/>
    <w:rsid w:val="00620EFA"/>
    <w:rsid w:val="00621225"/>
    <w:rsid w:val="00630D4A"/>
    <w:rsid w:val="00642885"/>
    <w:rsid w:val="00643DF2"/>
    <w:rsid w:val="00644263"/>
    <w:rsid w:val="00660F5F"/>
    <w:rsid w:val="0066207B"/>
    <w:rsid w:val="00662F88"/>
    <w:rsid w:val="006703E9"/>
    <w:rsid w:val="0067607C"/>
    <w:rsid w:val="00676795"/>
    <w:rsid w:val="006848D1"/>
    <w:rsid w:val="00687286"/>
    <w:rsid w:val="00691D69"/>
    <w:rsid w:val="00692201"/>
    <w:rsid w:val="006922E5"/>
    <w:rsid w:val="006A6A72"/>
    <w:rsid w:val="006B409E"/>
    <w:rsid w:val="006B628B"/>
    <w:rsid w:val="006B67F6"/>
    <w:rsid w:val="006B7F5B"/>
    <w:rsid w:val="006C176B"/>
    <w:rsid w:val="006C5B5E"/>
    <w:rsid w:val="006D051B"/>
    <w:rsid w:val="006D282A"/>
    <w:rsid w:val="006D5F24"/>
    <w:rsid w:val="006E1C10"/>
    <w:rsid w:val="006E2AF5"/>
    <w:rsid w:val="006E370C"/>
    <w:rsid w:val="006E4E8A"/>
    <w:rsid w:val="006F4AA9"/>
    <w:rsid w:val="00700815"/>
    <w:rsid w:val="007032E0"/>
    <w:rsid w:val="00707C00"/>
    <w:rsid w:val="00710AF6"/>
    <w:rsid w:val="00713366"/>
    <w:rsid w:val="00714ACA"/>
    <w:rsid w:val="007151D1"/>
    <w:rsid w:val="007203D7"/>
    <w:rsid w:val="00723F93"/>
    <w:rsid w:val="00725C0D"/>
    <w:rsid w:val="007270FC"/>
    <w:rsid w:val="00727A8A"/>
    <w:rsid w:val="007357F3"/>
    <w:rsid w:val="0073723C"/>
    <w:rsid w:val="00753028"/>
    <w:rsid w:val="00760915"/>
    <w:rsid w:val="00761399"/>
    <w:rsid w:val="00763FF6"/>
    <w:rsid w:val="00766AE0"/>
    <w:rsid w:val="00772ED1"/>
    <w:rsid w:val="00777F4F"/>
    <w:rsid w:val="0078075C"/>
    <w:rsid w:val="00781F68"/>
    <w:rsid w:val="00782B96"/>
    <w:rsid w:val="00790626"/>
    <w:rsid w:val="00791A1B"/>
    <w:rsid w:val="00794124"/>
    <w:rsid w:val="00794686"/>
    <w:rsid w:val="007A00B9"/>
    <w:rsid w:val="007A1655"/>
    <w:rsid w:val="007A6701"/>
    <w:rsid w:val="007B7EE7"/>
    <w:rsid w:val="007C2966"/>
    <w:rsid w:val="007C2EDE"/>
    <w:rsid w:val="007D565C"/>
    <w:rsid w:val="007E2A61"/>
    <w:rsid w:val="007E7FB7"/>
    <w:rsid w:val="007F0EF9"/>
    <w:rsid w:val="007F50D6"/>
    <w:rsid w:val="007F6BC2"/>
    <w:rsid w:val="007F6CB1"/>
    <w:rsid w:val="008102C8"/>
    <w:rsid w:val="00814E29"/>
    <w:rsid w:val="00817AF7"/>
    <w:rsid w:val="00824339"/>
    <w:rsid w:val="00830ACB"/>
    <w:rsid w:val="008327BE"/>
    <w:rsid w:val="008349A1"/>
    <w:rsid w:val="00835498"/>
    <w:rsid w:val="00846B4D"/>
    <w:rsid w:val="00852EA1"/>
    <w:rsid w:val="00857E12"/>
    <w:rsid w:val="00866DDE"/>
    <w:rsid w:val="00871EA6"/>
    <w:rsid w:val="008753D1"/>
    <w:rsid w:val="008827E3"/>
    <w:rsid w:val="00884C11"/>
    <w:rsid w:val="00885054"/>
    <w:rsid w:val="008927C2"/>
    <w:rsid w:val="0089652B"/>
    <w:rsid w:val="00896A74"/>
    <w:rsid w:val="008A0ABC"/>
    <w:rsid w:val="008A350C"/>
    <w:rsid w:val="008B2E38"/>
    <w:rsid w:val="008B4D16"/>
    <w:rsid w:val="008B6BE5"/>
    <w:rsid w:val="008C0D68"/>
    <w:rsid w:val="008C100F"/>
    <w:rsid w:val="008C5438"/>
    <w:rsid w:val="008D5511"/>
    <w:rsid w:val="008D6DDC"/>
    <w:rsid w:val="008E101A"/>
    <w:rsid w:val="008E1F66"/>
    <w:rsid w:val="008E76F5"/>
    <w:rsid w:val="008F3083"/>
    <w:rsid w:val="00903210"/>
    <w:rsid w:val="00913725"/>
    <w:rsid w:val="00920B91"/>
    <w:rsid w:val="00922AA2"/>
    <w:rsid w:val="00924812"/>
    <w:rsid w:val="009333B7"/>
    <w:rsid w:val="0093363F"/>
    <w:rsid w:val="00947E4B"/>
    <w:rsid w:val="0095403C"/>
    <w:rsid w:val="00960E75"/>
    <w:rsid w:val="009660DC"/>
    <w:rsid w:val="00990AD6"/>
    <w:rsid w:val="00990FE6"/>
    <w:rsid w:val="0099135C"/>
    <w:rsid w:val="009A2B13"/>
    <w:rsid w:val="009A3A8B"/>
    <w:rsid w:val="009A5B37"/>
    <w:rsid w:val="009A7D92"/>
    <w:rsid w:val="009B0BC5"/>
    <w:rsid w:val="009B1C74"/>
    <w:rsid w:val="009C3F9D"/>
    <w:rsid w:val="009C4490"/>
    <w:rsid w:val="009C6C48"/>
    <w:rsid w:val="009D78B5"/>
    <w:rsid w:val="009E1B58"/>
    <w:rsid w:val="009F6611"/>
    <w:rsid w:val="009F6E82"/>
    <w:rsid w:val="00A00FF8"/>
    <w:rsid w:val="00A13451"/>
    <w:rsid w:val="00A22022"/>
    <w:rsid w:val="00A26E46"/>
    <w:rsid w:val="00A27AC4"/>
    <w:rsid w:val="00A31017"/>
    <w:rsid w:val="00A3446B"/>
    <w:rsid w:val="00A503B2"/>
    <w:rsid w:val="00A523CD"/>
    <w:rsid w:val="00A61D71"/>
    <w:rsid w:val="00A62D48"/>
    <w:rsid w:val="00A630A3"/>
    <w:rsid w:val="00A673F2"/>
    <w:rsid w:val="00A771E5"/>
    <w:rsid w:val="00A77971"/>
    <w:rsid w:val="00A81589"/>
    <w:rsid w:val="00A8307B"/>
    <w:rsid w:val="00A85B15"/>
    <w:rsid w:val="00A91A00"/>
    <w:rsid w:val="00A94C0F"/>
    <w:rsid w:val="00AA16BE"/>
    <w:rsid w:val="00AA3F13"/>
    <w:rsid w:val="00AA7A56"/>
    <w:rsid w:val="00AA7E80"/>
    <w:rsid w:val="00AB1839"/>
    <w:rsid w:val="00AB6755"/>
    <w:rsid w:val="00AB6872"/>
    <w:rsid w:val="00AC206E"/>
    <w:rsid w:val="00AD3D65"/>
    <w:rsid w:val="00AE3EE3"/>
    <w:rsid w:val="00AE5E3D"/>
    <w:rsid w:val="00AF553E"/>
    <w:rsid w:val="00AF6BD1"/>
    <w:rsid w:val="00B02AC4"/>
    <w:rsid w:val="00B05769"/>
    <w:rsid w:val="00B05965"/>
    <w:rsid w:val="00B204FF"/>
    <w:rsid w:val="00B220DF"/>
    <w:rsid w:val="00B231CB"/>
    <w:rsid w:val="00B30C7E"/>
    <w:rsid w:val="00B33352"/>
    <w:rsid w:val="00B420B0"/>
    <w:rsid w:val="00B515B8"/>
    <w:rsid w:val="00B52105"/>
    <w:rsid w:val="00B53F6E"/>
    <w:rsid w:val="00B55577"/>
    <w:rsid w:val="00B55F16"/>
    <w:rsid w:val="00B600E9"/>
    <w:rsid w:val="00B60873"/>
    <w:rsid w:val="00B628AA"/>
    <w:rsid w:val="00B63AC5"/>
    <w:rsid w:val="00B7753B"/>
    <w:rsid w:val="00B80BFB"/>
    <w:rsid w:val="00B86E0E"/>
    <w:rsid w:val="00B87BA2"/>
    <w:rsid w:val="00B95C04"/>
    <w:rsid w:val="00B95D09"/>
    <w:rsid w:val="00B97464"/>
    <w:rsid w:val="00BA0A32"/>
    <w:rsid w:val="00BA55A5"/>
    <w:rsid w:val="00BB76FA"/>
    <w:rsid w:val="00BD439A"/>
    <w:rsid w:val="00BE1223"/>
    <w:rsid w:val="00BE4F95"/>
    <w:rsid w:val="00BE6270"/>
    <w:rsid w:val="00BF445A"/>
    <w:rsid w:val="00BF7BC9"/>
    <w:rsid w:val="00C00C6A"/>
    <w:rsid w:val="00C04468"/>
    <w:rsid w:val="00C05CC0"/>
    <w:rsid w:val="00C07A18"/>
    <w:rsid w:val="00C11788"/>
    <w:rsid w:val="00C14DED"/>
    <w:rsid w:val="00C21746"/>
    <w:rsid w:val="00C22A5B"/>
    <w:rsid w:val="00C23B34"/>
    <w:rsid w:val="00C244B5"/>
    <w:rsid w:val="00C24D0B"/>
    <w:rsid w:val="00C27969"/>
    <w:rsid w:val="00C363D2"/>
    <w:rsid w:val="00C36946"/>
    <w:rsid w:val="00C36EE4"/>
    <w:rsid w:val="00C40864"/>
    <w:rsid w:val="00C44A4E"/>
    <w:rsid w:val="00C51091"/>
    <w:rsid w:val="00C56B5E"/>
    <w:rsid w:val="00C60A19"/>
    <w:rsid w:val="00C6747B"/>
    <w:rsid w:val="00C8029F"/>
    <w:rsid w:val="00C829F5"/>
    <w:rsid w:val="00C848F3"/>
    <w:rsid w:val="00C90C03"/>
    <w:rsid w:val="00C91207"/>
    <w:rsid w:val="00C93D71"/>
    <w:rsid w:val="00C95751"/>
    <w:rsid w:val="00C97711"/>
    <w:rsid w:val="00CA1FCD"/>
    <w:rsid w:val="00CA67EE"/>
    <w:rsid w:val="00CB2708"/>
    <w:rsid w:val="00CC09FD"/>
    <w:rsid w:val="00CC601F"/>
    <w:rsid w:val="00CD3949"/>
    <w:rsid w:val="00CE3208"/>
    <w:rsid w:val="00CF1B7F"/>
    <w:rsid w:val="00CF7951"/>
    <w:rsid w:val="00D031D0"/>
    <w:rsid w:val="00D04219"/>
    <w:rsid w:val="00D050DA"/>
    <w:rsid w:val="00D13939"/>
    <w:rsid w:val="00D14088"/>
    <w:rsid w:val="00D179F8"/>
    <w:rsid w:val="00D20B12"/>
    <w:rsid w:val="00D22FE3"/>
    <w:rsid w:val="00D2325D"/>
    <w:rsid w:val="00D2400E"/>
    <w:rsid w:val="00D3706F"/>
    <w:rsid w:val="00D37317"/>
    <w:rsid w:val="00D37C7B"/>
    <w:rsid w:val="00D4095A"/>
    <w:rsid w:val="00D40976"/>
    <w:rsid w:val="00D42FAF"/>
    <w:rsid w:val="00D449CD"/>
    <w:rsid w:val="00D46FE1"/>
    <w:rsid w:val="00D47678"/>
    <w:rsid w:val="00D501B7"/>
    <w:rsid w:val="00D56A61"/>
    <w:rsid w:val="00D56A91"/>
    <w:rsid w:val="00D621C2"/>
    <w:rsid w:val="00D634AE"/>
    <w:rsid w:val="00D66617"/>
    <w:rsid w:val="00D71725"/>
    <w:rsid w:val="00D72741"/>
    <w:rsid w:val="00D76DE0"/>
    <w:rsid w:val="00D80131"/>
    <w:rsid w:val="00D82425"/>
    <w:rsid w:val="00D90B26"/>
    <w:rsid w:val="00D93335"/>
    <w:rsid w:val="00D9439E"/>
    <w:rsid w:val="00D96233"/>
    <w:rsid w:val="00DB2AF5"/>
    <w:rsid w:val="00DD15A4"/>
    <w:rsid w:val="00DD4831"/>
    <w:rsid w:val="00DD6E68"/>
    <w:rsid w:val="00DE2A2E"/>
    <w:rsid w:val="00DE568E"/>
    <w:rsid w:val="00E119CC"/>
    <w:rsid w:val="00E14FCB"/>
    <w:rsid w:val="00E209B3"/>
    <w:rsid w:val="00E20F65"/>
    <w:rsid w:val="00E214D0"/>
    <w:rsid w:val="00E2333D"/>
    <w:rsid w:val="00E25DD0"/>
    <w:rsid w:val="00E336C1"/>
    <w:rsid w:val="00E3548C"/>
    <w:rsid w:val="00E378FD"/>
    <w:rsid w:val="00E406BB"/>
    <w:rsid w:val="00E5366D"/>
    <w:rsid w:val="00E5570C"/>
    <w:rsid w:val="00E62CE1"/>
    <w:rsid w:val="00E631BE"/>
    <w:rsid w:val="00E64B3E"/>
    <w:rsid w:val="00E71773"/>
    <w:rsid w:val="00E730B2"/>
    <w:rsid w:val="00E74C7D"/>
    <w:rsid w:val="00E84E35"/>
    <w:rsid w:val="00E85951"/>
    <w:rsid w:val="00E9023F"/>
    <w:rsid w:val="00E90778"/>
    <w:rsid w:val="00E917D4"/>
    <w:rsid w:val="00E92358"/>
    <w:rsid w:val="00E932C6"/>
    <w:rsid w:val="00EA237C"/>
    <w:rsid w:val="00EB491A"/>
    <w:rsid w:val="00EB7919"/>
    <w:rsid w:val="00EC2D84"/>
    <w:rsid w:val="00EC514B"/>
    <w:rsid w:val="00EC6783"/>
    <w:rsid w:val="00ED12FE"/>
    <w:rsid w:val="00EE4562"/>
    <w:rsid w:val="00EF2475"/>
    <w:rsid w:val="00EF2921"/>
    <w:rsid w:val="00EF511F"/>
    <w:rsid w:val="00F00527"/>
    <w:rsid w:val="00F026D8"/>
    <w:rsid w:val="00F11BDC"/>
    <w:rsid w:val="00F1264B"/>
    <w:rsid w:val="00F13288"/>
    <w:rsid w:val="00F16E06"/>
    <w:rsid w:val="00F237B1"/>
    <w:rsid w:val="00F26FAB"/>
    <w:rsid w:val="00F3527B"/>
    <w:rsid w:val="00F42542"/>
    <w:rsid w:val="00F47604"/>
    <w:rsid w:val="00F4775F"/>
    <w:rsid w:val="00F507A5"/>
    <w:rsid w:val="00F54C7A"/>
    <w:rsid w:val="00F570E0"/>
    <w:rsid w:val="00F57CDF"/>
    <w:rsid w:val="00F66A3B"/>
    <w:rsid w:val="00F67CA8"/>
    <w:rsid w:val="00F713EF"/>
    <w:rsid w:val="00F9377E"/>
    <w:rsid w:val="00FA0DC7"/>
    <w:rsid w:val="00FA36CF"/>
    <w:rsid w:val="00FA3E15"/>
    <w:rsid w:val="00FB6EE8"/>
    <w:rsid w:val="00FB7C0D"/>
    <w:rsid w:val="00FC57D9"/>
    <w:rsid w:val="00FC67D8"/>
    <w:rsid w:val="00FC76FC"/>
    <w:rsid w:val="00FD626D"/>
    <w:rsid w:val="00FD73B7"/>
    <w:rsid w:val="00F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BF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16BE"/>
    <w:pPr>
      <w:suppressAutoHyphens/>
    </w:pPr>
    <w:rPr>
      <w:rFonts w:ascii="Calibri" w:eastAsia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10AF6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0A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710AF6"/>
    <w:pPr>
      <w:widowControl w:val="0"/>
      <w:numPr>
        <w:ilvl w:val="2"/>
        <w:numId w:val="3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0A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7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D0"/>
    <w:rPr>
      <w:rFonts w:ascii="Tahoma" w:eastAsia="Calibri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61D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A61D71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D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D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A61D71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1D71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locked/>
    <w:rsid w:val="00A61D7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61D71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710A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basedOn w:val="Standardnpsmoodstavce"/>
    <w:uiPriority w:val="99"/>
    <w:rsid w:val="00710A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710AF6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710AF6"/>
    <w:rPr>
      <w:rFonts w:ascii="Calibri" w:eastAsia="Calibri" w:hAnsi="Calibri" w:cs="Times New Roman"/>
      <w:lang w:eastAsia="ar-SA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710AF6"/>
    <w:rPr>
      <w:rFonts w:ascii="Calibri" w:eastAsia="Times New Roman" w:hAnsi="Calibri" w:cs="NimbusSanNovTEE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710AF6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10AF6"/>
    <w:rPr>
      <w:rFonts w:ascii="Calibri" w:eastAsia="Times New Roman" w:hAnsi="Calibri" w:cs="Calibri"/>
      <w:lang w:eastAsia="cs-CZ"/>
    </w:rPr>
  </w:style>
  <w:style w:type="paragraph" w:customStyle="1" w:styleId="Stylodstavecslovan">
    <w:name w:val="Styl odstavec číslovaný"/>
    <w:basedOn w:val="Nadpis2"/>
    <w:link w:val="StylodstavecslovanChar"/>
    <w:rsid w:val="00710AF6"/>
    <w:pPr>
      <w:keepNext w:val="0"/>
      <w:keepLines w:val="0"/>
      <w:numPr>
        <w:ilvl w:val="1"/>
        <w:numId w:val="3"/>
      </w:numPr>
      <w:tabs>
        <w:tab w:val="left" w:pos="709"/>
      </w:tabs>
      <w:suppressAutoHyphens w:val="0"/>
      <w:autoSpaceDE w:val="0"/>
      <w:autoSpaceDN w:val="0"/>
      <w:adjustRightInd w:val="0"/>
      <w:spacing w:before="100" w:beforeAutospacing="1" w:after="100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710AF6"/>
    <w:pPr>
      <w:widowControl w:val="0"/>
      <w:numPr>
        <w:numId w:val="3"/>
      </w:numPr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0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BodySingle">
    <w:name w:val="Body Single"/>
    <w:basedOn w:val="Zkladntext"/>
    <w:rsid w:val="00351F82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7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customStyle="1" w:styleId="Styl1">
    <w:name w:val="Styl1"/>
    <w:basedOn w:val="Normln"/>
    <w:rsid w:val="007A6701"/>
    <w:pPr>
      <w:spacing w:after="0" w:line="240" w:lineRule="auto"/>
    </w:pPr>
    <w:rPr>
      <w:rFonts w:ascii="Arial" w:eastAsia="Times New Roman" w:hAnsi="Arial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12B3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C363D2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C363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C363D2"/>
    <w:rPr>
      <w:rFonts w:ascii="Calibri" w:eastAsia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3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3D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33725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126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6BE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6BE"/>
    <w:rPr>
      <w:rFonts w:ascii="Calibri" w:eastAsia="Calibri" w:hAnsi="Calibri" w:cs="Calibri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0AD6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styleId="Seznamsodrkami">
    <w:name w:val="List Bullet"/>
    <w:basedOn w:val="Normln"/>
    <w:uiPriority w:val="99"/>
    <w:semiHidden/>
    <w:unhideWhenUsed/>
    <w:rsid w:val="00990AD6"/>
    <w:pPr>
      <w:numPr>
        <w:numId w:val="10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990AD6"/>
    <w:pPr>
      <w:numPr>
        <w:numId w:val="11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990AD6"/>
    <w:pPr>
      <w:numPr>
        <w:numId w:val="12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990AD6"/>
    <w:pPr>
      <w:numPr>
        <w:numId w:val="13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ln1">
    <w:name w:val="Normální 1"/>
    <w:basedOn w:val="Normln"/>
    <w:rsid w:val="00990AD6"/>
    <w:pPr>
      <w:suppressAutoHyphens w:val="0"/>
      <w:spacing w:before="120" w:after="0" w:line="288" w:lineRule="auto"/>
      <w:ind w:firstLine="454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ormln2">
    <w:name w:val="Normální 2"/>
    <w:basedOn w:val="Normln"/>
    <w:rsid w:val="00990AD6"/>
    <w:pPr>
      <w:tabs>
        <w:tab w:val="left" w:pos="720"/>
      </w:tabs>
      <w:suppressAutoHyphens w:val="0"/>
      <w:spacing w:before="40" w:after="0" w:line="240" w:lineRule="auto"/>
      <w:jc w:val="both"/>
    </w:pPr>
    <w:rPr>
      <w:rFonts w:ascii="Arial" w:eastAsia="Times New Roman" w:hAnsi="Arial" w:cs="Times New Roman"/>
      <w:iCs/>
      <w:sz w:val="1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AB675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BezmezerChar">
    <w:name w:val="Bez mezer Char"/>
    <w:link w:val="Bezmezer"/>
    <w:uiPriority w:val="99"/>
    <w:locked/>
    <w:rsid w:val="00AB6755"/>
    <w:rPr>
      <w:rFonts w:ascii="Calibri" w:eastAsia="Calibri" w:hAnsi="Calibri" w:cs="Times New Roman"/>
      <w:lang w:eastAsia="ar-SA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565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829F5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ODY1">
    <w:name w:val="BODY (1)"/>
    <w:basedOn w:val="Normln"/>
    <w:rsid w:val="008A0ABC"/>
    <w:pPr>
      <w:overflowPunct w:val="0"/>
      <w:autoSpaceDE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8A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6726-4A58-4CAB-B75B-C9C1483A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2023-01-26T12:44:00Z</dcterms:created>
  <dcterms:modified xsi:type="dcterms:W3CDTF">2023-01-26T12:44:00Z</dcterms:modified>
</cp:coreProperties>
</file>